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4F16D710" w:rsidR="00154D25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A455BDA" w14:textId="77777777" w:rsidR="001822BC" w:rsidRPr="00584D44" w:rsidRDefault="001822BC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C1A96A2" w14:textId="661A2D25" w:rsidR="00C73BC0" w:rsidRPr="00C73BC0" w:rsidRDefault="00C73BC0" w:rsidP="00C73BC0">
      <w:pPr>
        <w:spacing w:after="120"/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Koszenie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traw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w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ciągu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dróg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powiatowych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na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terenie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mieleckiego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                                     w </w:t>
      </w:r>
      <w:r>
        <w:rPr>
          <w:rFonts w:ascii="Arial" w:eastAsia="Calibri" w:hAnsi="Arial" w:cs="Arial"/>
          <w:b/>
          <w:sz w:val="22"/>
          <w:szCs w:val="22"/>
        </w:rPr>
        <w:t xml:space="preserve">2023 </w:t>
      </w:r>
      <w:proofErr w:type="spellStart"/>
      <w:r>
        <w:rPr>
          <w:rFonts w:ascii="Arial" w:eastAsia="Calibri" w:hAnsi="Arial" w:cs="Arial"/>
          <w:b/>
          <w:sz w:val="22"/>
          <w:szCs w:val="22"/>
        </w:rPr>
        <w:t>roku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>:</w:t>
      </w:r>
    </w:p>
    <w:p w14:paraId="3311A583" w14:textId="77777777" w:rsidR="00C73BC0" w:rsidRPr="00C73BC0" w:rsidRDefault="00C73BC0" w:rsidP="00C73BC0">
      <w:pPr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Zadanie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2357E782" w14:textId="2BB59D29" w:rsidR="006A411C" w:rsidRPr="00C73BC0" w:rsidRDefault="00C73BC0" w:rsidP="00C73BC0">
      <w:pPr>
        <w:autoSpaceDE w:val="0"/>
        <w:autoSpaceDN w:val="0"/>
        <w:adjustRightInd w:val="0"/>
        <w:spacing w:after="120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C73BC0">
        <w:rPr>
          <w:rFonts w:ascii="Arial" w:eastAsia="Calibri" w:hAnsi="Arial" w:cs="Arial"/>
          <w:sz w:val="22"/>
          <w:szCs w:val="22"/>
        </w:rPr>
        <w:t xml:space="preserve">                                                      (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należy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wpisać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numer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i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nazwę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zadania</w:t>
      </w:r>
      <w:proofErr w:type="spellEnd"/>
      <w:r w:rsidRPr="00C73BC0">
        <w:rPr>
          <w:rFonts w:ascii="Arial" w:eastAsia="Calibri" w:hAnsi="Arial" w:cs="Arial"/>
          <w:sz w:val="22"/>
          <w:szCs w:val="22"/>
        </w:rPr>
        <w:t>)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D6A30" w14:textId="77777777" w:rsidR="001A7866" w:rsidRDefault="001A7866" w:rsidP="00AC1A4B">
      <w:r>
        <w:separator/>
      </w:r>
    </w:p>
  </w:endnote>
  <w:endnote w:type="continuationSeparator" w:id="0">
    <w:p w14:paraId="6F69FD8F" w14:textId="77777777" w:rsidR="001A7866" w:rsidRDefault="001A786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1CEE" w14:textId="77777777" w:rsidR="001A7866" w:rsidRDefault="001A7866" w:rsidP="00AC1A4B">
      <w:r>
        <w:separator/>
      </w:r>
    </w:p>
  </w:footnote>
  <w:footnote w:type="continuationSeparator" w:id="0">
    <w:p w14:paraId="4FE43E32" w14:textId="77777777" w:rsidR="001A7866" w:rsidRDefault="001A786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DF57" w14:textId="0F57B005" w:rsidR="00295D0F" w:rsidRPr="00285FEE" w:rsidRDefault="00D14FB3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14FB3">
      <w:rPr>
        <w:rFonts w:ascii="Calibri" w:hAnsi="Calibri" w:cs="Calibri"/>
        <w:b/>
        <w:i/>
        <w:sz w:val="18"/>
        <w:szCs w:val="18"/>
        <w:lang w:val="pl-PL" w:eastAsia="ar-SA"/>
      </w:rPr>
      <w:t>Formularz 1.6 Grupa kapitałowa</w:t>
    </w:r>
  </w:p>
  <w:p w14:paraId="2804EF84" w14:textId="01A42BE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73BC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72F38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E53B0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2BC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786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281F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4FD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F38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3BC0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4FB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2146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27DF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2023-03-27T06:01:00Z</dcterms:modified>
</cp:coreProperties>
</file>